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800DB" w:rsidRDefault="00A800DB">
      <w:pPr>
        <w:ind w:firstLine="0"/>
        <w:jc w:val="center"/>
        <w:rPr>
          <w:b/>
          <w:bCs/>
          <w:lang w:val="en-US"/>
        </w:rPr>
      </w:pPr>
    </w:p>
    <w:p w:rsidR="00A800DB" w:rsidRDefault="00BB12FA" w:rsidP="00A800DB">
      <w:pPr>
        <w:ind w:firstLine="0"/>
        <w:jc w:val="right"/>
        <w:rPr>
          <w:b/>
          <w:bCs/>
          <w:lang w:val="en-US"/>
        </w:rPr>
      </w:pPr>
      <w:r>
        <w:rPr>
          <w:b/>
          <w:bCs/>
          <w:noProof/>
          <w:color w:val="000000"/>
          <w:lang w:eastAsia="el-GR"/>
        </w:rPr>
        <w:drawing>
          <wp:inline distT="0" distB="0" distL="0" distR="0">
            <wp:extent cx="1895475" cy="428625"/>
            <wp:effectExtent l="19050" t="0" r="9525" b="0"/>
            <wp:docPr id="2" name="Εικόνα 1" descr="logo j cross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j crossver"/>
                    <pic:cNvPicPr>
                      <a:picLocks noChangeAspect="1" noChangeArrowheads="1"/>
                    </pic:cNvPicPr>
                  </pic:nvPicPr>
                  <pic:blipFill>
                    <a:blip r:embed="rId7" cstate="print"/>
                    <a:srcRect/>
                    <a:stretch>
                      <a:fillRect/>
                    </a:stretch>
                  </pic:blipFill>
                  <pic:spPr bwMode="auto">
                    <a:xfrm>
                      <a:off x="0" y="0"/>
                      <a:ext cx="1895475" cy="428625"/>
                    </a:xfrm>
                    <a:prstGeom prst="rect">
                      <a:avLst/>
                    </a:prstGeom>
                    <a:noFill/>
                    <a:ln w="9525">
                      <a:noFill/>
                      <a:miter lim="800000"/>
                      <a:headEnd/>
                      <a:tailEnd/>
                    </a:ln>
                  </pic:spPr>
                </pic:pic>
              </a:graphicData>
            </a:graphic>
          </wp:inline>
        </w:drawing>
      </w:r>
    </w:p>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893486" w:rsidRPr="001161D8">
              <w:rPr>
                <w:rFonts w:ascii="Cambria" w:hAnsi="Cambria" w:cs="Cambria"/>
                <w:b/>
              </w:rPr>
              <w:t>ΠΕΡΙΦΕΡΕΙΑ ΔΥΤΙΚΗΣ ΜΑΚΕΔΟΝΙΑΣ / Δ/ΝΣΗ</w:t>
            </w:r>
            <w:r w:rsidR="00893486">
              <w:rPr>
                <w:rFonts w:ascii="Cambria" w:hAnsi="Cambria" w:cs="Cambria"/>
              </w:rPr>
              <w:t xml:space="preserve">   </w:t>
            </w:r>
            <w:r w:rsidR="00893486" w:rsidRPr="001161D8">
              <w:rPr>
                <w:rFonts w:ascii="Cambria" w:hAnsi="Cambria" w:cs="Cambria"/>
                <w:b/>
              </w:rPr>
              <w:t>ΤΕΧΝΙΚΩΝ ΕΡΓΩΝ Π.Ε. ΦΛΩΡΙΝΑΣ</w:t>
            </w:r>
            <w:r w:rsidR="00893486">
              <w:rPr>
                <w:rFonts w:ascii="Cambria" w:hAnsi="Cambria" w:cs="Cambria"/>
              </w:rPr>
              <w:t xml:space="preserve"> </w:t>
            </w:r>
            <w:r>
              <w:t>]</w:t>
            </w:r>
          </w:p>
          <w:p w:rsidR="00E00AB5" w:rsidRDefault="00E00AB5" w:rsidP="00576263">
            <w:pPr>
              <w:spacing w:after="0"/>
              <w:ind w:firstLine="0"/>
            </w:pPr>
            <w:r>
              <w:t>- Κωδικός  Αναθέτουσας Αρχής / Αν</w:t>
            </w:r>
            <w:r w:rsidR="008423D0">
              <w:t>αθέτοντα Φορέα ΚΗΜΔΗΣ : [5005</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893486">
              <w:rPr>
                <w:rFonts w:ascii="Cambria" w:hAnsi="Cambria" w:cs="Cambria"/>
              </w:rPr>
              <w:t>Πτολεμαίων 1 (Διοικητήριο) - Φλώρινα</w:t>
            </w:r>
            <w:r w:rsidR="00893486">
              <w:t xml:space="preserve"> </w:t>
            </w:r>
            <w:r>
              <w:t>]</w:t>
            </w:r>
          </w:p>
          <w:p w:rsidR="00E00AB5" w:rsidRDefault="00E00AB5" w:rsidP="00576263">
            <w:pPr>
              <w:spacing w:after="0"/>
              <w:ind w:firstLine="0"/>
            </w:pPr>
            <w:r>
              <w:t>- Αρμόδιος για πληροφορίες: [</w:t>
            </w:r>
            <w:r w:rsidR="00893486" w:rsidRPr="00307E7E">
              <w:t>κα. Δούκα Σταυρούλα (Γραμματεία</w:t>
            </w:r>
            <w:r w:rsidR="00893486">
              <w:t xml:space="preserve"> </w:t>
            </w:r>
            <w:r>
              <w:t>]</w:t>
            </w:r>
          </w:p>
          <w:p w:rsidR="00E00AB5" w:rsidRDefault="00893486" w:rsidP="00576263">
            <w:pPr>
              <w:spacing w:after="0"/>
              <w:ind w:firstLine="0"/>
            </w:pPr>
            <w:r>
              <w:t>- Τηλέφωνο: [</w:t>
            </w:r>
            <w:r w:rsidRPr="00893486">
              <w:t>2385354515</w:t>
            </w:r>
            <w:r w:rsidR="00E00AB5">
              <w:t>]</w:t>
            </w:r>
          </w:p>
          <w:p w:rsidR="00E00AB5" w:rsidRDefault="00E00AB5" w:rsidP="00576263">
            <w:pPr>
              <w:spacing w:after="0"/>
              <w:ind w:firstLine="0"/>
            </w:pPr>
            <w:r>
              <w:t xml:space="preserve">- </w:t>
            </w:r>
            <w:proofErr w:type="spellStart"/>
            <w:r>
              <w:t>Ηλ</w:t>
            </w:r>
            <w:proofErr w:type="spellEnd"/>
            <w:r>
              <w:t>. ταχυδρομείο: [</w:t>
            </w:r>
            <w:r w:rsidR="00893486">
              <w:rPr>
                <w:rFonts w:ascii="Cambria" w:eastAsia="Cambria" w:hAnsi="Cambria" w:cs="Cambria"/>
                <w:lang w:val="de-DE"/>
              </w:rPr>
              <w:t>d.te@florina.pdm.gov.gr</w:t>
            </w:r>
            <w:r w:rsidR="00893486">
              <w:t xml:space="preserve"> </w:t>
            </w:r>
            <w:r>
              <w:t>]</w:t>
            </w:r>
          </w:p>
          <w:p w:rsidR="00E00AB5" w:rsidRDefault="00E00AB5" w:rsidP="00113EEA">
            <w:pPr>
              <w:spacing w:after="0"/>
              <w:ind w:firstLine="0"/>
            </w:pPr>
            <w:r>
              <w:t>- Διεύθυνση στο Διαδίκτυο (διεύθυνση δικτυακού τόπου) (</w:t>
            </w:r>
            <w:r>
              <w:rPr>
                <w:i/>
              </w:rPr>
              <w:t>εάν υπάρχει</w:t>
            </w:r>
            <w:r>
              <w:t>): [</w:t>
            </w:r>
            <w:proofErr w:type="spellStart"/>
            <w:r w:rsidR="00C81021" w:rsidRPr="00676997">
              <w:rPr>
                <w:rFonts w:ascii="Cambria" w:hAnsi="Cambria"/>
                <w:b/>
              </w:rPr>
              <w:t>www</w:t>
            </w:r>
            <w:proofErr w:type="spellEnd"/>
            <w:r w:rsidR="00C81021" w:rsidRPr="00676997">
              <w:rPr>
                <w:rFonts w:ascii="Cambria" w:hAnsi="Cambria"/>
                <w:b/>
              </w:rPr>
              <w:t>.</w:t>
            </w:r>
            <w:proofErr w:type="spellStart"/>
            <w:r w:rsidR="00C81021" w:rsidRPr="00676997">
              <w:rPr>
                <w:rFonts w:ascii="Cambria" w:hAnsi="Cambria"/>
                <w:b/>
                <w:lang w:val="en-US"/>
              </w:rPr>
              <w:t>Florina</w:t>
            </w:r>
            <w:proofErr w:type="spellEnd"/>
            <w:r w:rsidR="00C81021" w:rsidRPr="00676997">
              <w:rPr>
                <w:rFonts w:ascii="Cambria" w:hAnsi="Cambria"/>
                <w:b/>
              </w:rPr>
              <w:t>.</w:t>
            </w:r>
            <w:proofErr w:type="spellStart"/>
            <w:r w:rsidR="00C81021" w:rsidRPr="00676997">
              <w:rPr>
                <w:rFonts w:ascii="Cambria" w:hAnsi="Cambria"/>
                <w:b/>
                <w:lang w:val="en-US"/>
              </w:rPr>
              <w:t>pdm</w:t>
            </w:r>
            <w:proofErr w:type="spellEnd"/>
            <w:r w:rsidR="00C81021" w:rsidRPr="00676997">
              <w:rPr>
                <w:rFonts w:ascii="Cambria" w:hAnsi="Cambria"/>
                <w:b/>
              </w:rPr>
              <w:t>.</w:t>
            </w:r>
            <w:proofErr w:type="spellStart"/>
            <w:r w:rsidR="00C81021" w:rsidRPr="00676997">
              <w:rPr>
                <w:rFonts w:ascii="Cambria" w:hAnsi="Cambria"/>
                <w:b/>
                <w:lang w:val="en-US"/>
              </w:rPr>
              <w:t>gov</w:t>
            </w:r>
            <w:proofErr w:type="spellEnd"/>
            <w:r w:rsidR="00C81021" w:rsidRPr="00676997">
              <w:rPr>
                <w:rFonts w:ascii="Cambria" w:hAnsi="Cambria"/>
                <w:b/>
              </w:rPr>
              <w:t>.</w:t>
            </w:r>
            <w:proofErr w:type="spellStart"/>
            <w:r w:rsidR="00C81021" w:rsidRPr="00676997">
              <w:rPr>
                <w:rFonts w:ascii="Cambria" w:hAnsi="Cambria"/>
                <w:b/>
                <w:lang w:val="en-US"/>
              </w:rPr>
              <w:t>gr</w:t>
            </w:r>
            <w:proofErr w:type="spellEnd"/>
            <w:r w:rsidR="00C81021">
              <w:t xml:space="preserve"> </w:t>
            </w:r>
            <w:r w:rsidR="004D43A5">
              <w:t xml:space="preserve">   και </w:t>
            </w:r>
            <w:r w:rsidR="00113EEA" w:rsidRPr="00307E7E">
              <w:rPr>
                <w:rFonts w:ascii="Cambria" w:hAnsi="Cambria"/>
                <w:b/>
                <w:lang w:val="en-US"/>
              </w:rPr>
              <w:t>www</w:t>
            </w:r>
            <w:r w:rsidR="00113EEA" w:rsidRPr="00CA286C">
              <w:rPr>
                <w:rFonts w:ascii="Cambria" w:hAnsi="Cambria"/>
                <w:b/>
              </w:rPr>
              <w:t>.</w:t>
            </w:r>
            <w:proofErr w:type="spellStart"/>
            <w:r w:rsidR="00113EEA" w:rsidRPr="00307E7E">
              <w:rPr>
                <w:rFonts w:ascii="Cambria" w:hAnsi="Cambria"/>
                <w:b/>
                <w:lang w:val="en-US"/>
              </w:rPr>
              <w:t>ipa</w:t>
            </w:r>
            <w:proofErr w:type="spellEnd"/>
            <w:r w:rsidR="00113EEA" w:rsidRPr="00CA286C">
              <w:rPr>
                <w:rFonts w:ascii="Cambria" w:hAnsi="Cambria"/>
                <w:b/>
              </w:rPr>
              <w:t>-</w:t>
            </w:r>
            <w:proofErr w:type="spellStart"/>
            <w:r w:rsidR="00113EEA" w:rsidRPr="00307E7E">
              <w:rPr>
                <w:rFonts w:ascii="Cambria" w:hAnsi="Cambria"/>
                <w:b/>
                <w:lang w:val="en-US"/>
              </w:rPr>
              <w:t>cbc</w:t>
            </w:r>
            <w:proofErr w:type="spellEnd"/>
            <w:r w:rsidR="00113EEA" w:rsidRPr="00CA286C">
              <w:rPr>
                <w:rFonts w:ascii="Cambria" w:hAnsi="Cambria"/>
                <w:b/>
              </w:rPr>
              <w:t>-</w:t>
            </w:r>
            <w:proofErr w:type="spellStart"/>
            <w:r w:rsidR="00113EEA" w:rsidRPr="00307E7E">
              <w:rPr>
                <w:rFonts w:ascii="Cambria" w:hAnsi="Cambria"/>
                <w:b/>
                <w:lang w:val="en-US"/>
              </w:rPr>
              <w:t>programme</w:t>
            </w:r>
            <w:proofErr w:type="spellEnd"/>
            <w:r w:rsidR="00113EEA" w:rsidRPr="00CA286C">
              <w:rPr>
                <w:rFonts w:ascii="Cambria" w:hAnsi="Cambria"/>
                <w:b/>
              </w:rPr>
              <w:t>.</w:t>
            </w:r>
            <w:proofErr w:type="spellStart"/>
            <w:r w:rsidR="00113EEA" w:rsidRPr="00307E7E">
              <w:rPr>
                <w:rFonts w:ascii="Cambria" w:hAnsi="Cambria"/>
                <w:b/>
                <w:lang w:val="en-US"/>
              </w:rPr>
              <w:t>eu</w:t>
            </w:r>
            <w:proofErr w:type="spellEnd"/>
            <w:r w:rsidR="00113EEA">
              <w:t>]</w:t>
            </w:r>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Pr="00875086" w:rsidRDefault="00E00AB5" w:rsidP="00875086">
            <w:pPr>
              <w:pStyle w:val="Normalgr"/>
              <w:tabs>
                <w:tab w:val="clear" w:pos="1021"/>
                <w:tab w:val="clear" w:pos="1588"/>
              </w:tabs>
              <w:overflowPunct w:val="0"/>
              <w:autoSpaceDE w:val="0"/>
              <w:ind w:left="429" w:hanging="426"/>
              <w:textAlignment w:val="baseline"/>
              <w:rPr>
                <w:lang w:val="el-GR"/>
              </w:rPr>
            </w:pPr>
            <w:r w:rsidRPr="00875086">
              <w:rPr>
                <w:lang w:val="el-GR"/>
              </w:rPr>
              <w:t xml:space="preserve">- Τίτλος ή σύντομη περιγραφή της δημόσιας σύμβασης (συμπεριλαμβανομένου του σχετικού </w:t>
            </w:r>
            <w:r>
              <w:rPr>
                <w:lang w:val="en-US"/>
              </w:rPr>
              <w:t>CPV</w:t>
            </w:r>
            <w:r w:rsidRPr="00875086">
              <w:rPr>
                <w:lang w:val="el-GR"/>
              </w:rPr>
              <w:t>)</w:t>
            </w:r>
            <w:r w:rsidR="00207229" w:rsidRPr="00875086">
              <w:rPr>
                <w:lang w:val="el-GR"/>
              </w:rPr>
              <w:t>:</w:t>
            </w:r>
            <w:r w:rsidR="00875086">
              <w:rPr>
                <w:rFonts w:ascii="Cambria" w:eastAsia="Arial" w:hAnsi="Cambria" w:cs="Calibri"/>
                <w:b/>
                <w:spacing w:val="0"/>
                <w:kern w:val="1"/>
                <w:sz w:val="22"/>
                <w:szCs w:val="22"/>
                <w:lang w:val="el-GR"/>
              </w:rPr>
              <w:t>«</w:t>
            </w:r>
            <w:r w:rsidR="00875086" w:rsidRPr="009C4D9A">
              <w:rPr>
                <w:rFonts w:ascii="Cambria" w:eastAsia="Arial" w:hAnsi="Cambria" w:cs="Calibri"/>
                <w:b/>
                <w:spacing w:val="0"/>
                <w:kern w:val="1"/>
                <w:sz w:val="22"/>
                <w:szCs w:val="22"/>
                <w:lang w:val="el-GR"/>
              </w:rPr>
              <w:t>Μελέτη Θραύσης των φραγμάτων Κολχικής και Παρορίου της Π.Ε</w:t>
            </w:r>
            <w:r w:rsidR="00875086">
              <w:rPr>
                <w:rFonts w:ascii="Cambria" w:eastAsia="Arial" w:hAnsi="Cambria" w:cs="Calibri"/>
                <w:b/>
                <w:spacing w:val="0"/>
                <w:kern w:val="1"/>
                <w:sz w:val="22"/>
                <w:szCs w:val="22"/>
                <w:lang w:val="el-GR"/>
              </w:rPr>
              <w:t xml:space="preserve"> </w:t>
            </w:r>
            <w:r w:rsidR="00875086" w:rsidRPr="009C4D9A">
              <w:rPr>
                <w:rFonts w:ascii="Cambria" w:eastAsia="Arial" w:hAnsi="Cambria" w:cs="Calibri"/>
                <w:b/>
                <w:spacing w:val="0"/>
                <w:kern w:val="1"/>
                <w:sz w:val="22"/>
                <w:szCs w:val="22"/>
                <w:lang w:val="el-GR"/>
              </w:rPr>
              <w:t>.Φλώρινας και μελέτης διαχείρισης διασυνοριακής έκτακτης ανάγκης</w:t>
            </w:r>
            <w:r w:rsidR="00875086">
              <w:rPr>
                <w:rFonts w:ascii="Cambria" w:eastAsia="Arial" w:hAnsi="Cambria" w:cs="Calibri"/>
                <w:b/>
                <w:spacing w:val="0"/>
                <w:kern w:val="1"/>
                <w:sz w:val="22"/>
                <w:szCs w:val="22"/>
                <w:lang w:val="el-GR"/>
              </w:rPr>
              <w:t xml:space="preserve">» </w:t>
            </w:r>
            <w:r w:rsidR="00FD5CBC" w:rsidRPr="00875086">
              <w:rPr>
                <w:rFonts w:ascii="Verdana" w:eastAsia="Calibri" w:hAnsi="Verdana"/>
                <w:b/>
                <w:caps/>
                <w:lang w:val="el-GR"/>
              </w:rPr>
              <w:t xml:space="preserve"> </w:t>
            </w:r>
            <w:r w:rsidR="00207229" w:rsidRPr="00875086">
              <w:rPr>
                <w:lang w:val="el-GR"/>
              </w:rPr>
              <w:t>[</w:t>
            </w:r>
            <w:r w:rsidR="00875086" w:rsidRPr="00875086">
              <w:rPr>
                <w:sz w:val="22"/>
                <w:szCs w:val="22"/>
                <w:lang w:val="el-GR"/>
              </w:rPr>
              <w:t>71320000-7</w:t>
            </w:r>
            <w:r w:rsidR="00FD5CBC" w:rsidRPr="00875086">
              <w:rPr>
                <w:lang w:val="el-GR"/>
              </w:rPr>
              <w:t>]</w:t>
            </w:r>
          </w:p>
          <w:p w:rsidR="00E00AB5" w:rsidRDefault="00E00AB5" w:rsidP="00576263">
            <w:pPr>
              <w:spacing w:after="0"/>
              <w:ind w:firstLine="0"/>
            </w:pPr>
            <w:r>
              <w:t>- Κωδικός στο ΚΗΜΔΗΣ: [</w:t>
            </w:r>
            <w:r w:rsidR="00307E7E">
              <w:rPr>
                <w:color w:val="FF0000"/>
              </w:rPr>
              <w:t>....................................</w:t>
            </w:r>
            <w:r>
              <w:t>]</w:t>
            </w:r>
          </w:p>
          <w:p w:rsidR="00E00AB5" w:rsidRDefault="00E00AB5" w:rsidP="00576263">
            <w:pPr>
              <w:spacing w:after="0"/>
              <w:ind w:firstLine="0"/>
            </w:pPr>
            <w:r>
              <w:t>- Η σύμβαση αναφέρεται σε έργα, προμήθειες, ή υπηρεσίες : [</w:t>
            </w:r>
            <w:r w:rsidR="0045064C">
              <w:rPr>
                <w:sz w:val="21"/>
                <w:szCs w:val="21"/>
              </w:rPr>
              <w:t>ΥΠΗΡΕΣΙΕΣ</w:t>
            </w:r>
            <w:r>
              <w:t>]</w:t>
            </w:r>
          </w:p>
          <w:p w:rsidR="00E00AB5" w:rsidRDefault="00E00AB5" w:rsidP="00576263">
            <w:pPr>
              <w:spacing w:after="0"/>
              <w:ind w:firstLine="0"/>
            </w:pPr>
            <w:r>
              <w:t>- Εφόσον υφίστανται, ένδειξη</w:t>
            </w:r>
            <w:r w:rsidR="00207229">
              <w:t xml:space="preserve"> ύπαρξης σχετικών τμημάτων : [ΔΕΝ ΥΠΑΡΧΕΙ</w:t>
            </w:r>
            <w:r>
              <w:t>]</w:t>
            </w:r>
          </w:p>
          <w:p w:rsidR="00E00AB5" w:rsidRDefault="00E00AB5" w:rsidP="00576263">
            <w:pPr>
              <w:spacing w:after="0"/>
              <w:ind w:firstLine="0"/>
            </w:pPr>
            <w:r>
              <w:t>- Αριθμός αναφοράς που αποδίδεται στον φάκελο από την αναθέτουσα αρχή (</w:t>
            </w:r>
            <w:r>
              <w:rPr>
                <w:i/>
              </w:rPr>
              <w:t>εάν υπάρχει</w:t>
            </w:r>
            <w:r w:rsidR="00207229">
              <w:t>): [ΔΕΝ ΥΠΑΡΧΕΙ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9841" w:type="dxa"/>
        <w:jc w:val="center"/>
        <w:tblInd w:w="-168" w:type="dxa"/>
        <w:tblLayout w:type="fixed"/>
        <w:tblLook w:val="0000"/>
      </w:tblPr>
      <w:tblGrid>
        <w:gridCol w:w="5361"/>
        <w:gridCol w:w="4480"/>
      </w:tblGrid>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A800DB">
        <w:trPr>
          <w:trHeight w:val="1533"/>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A800DB">
        <w:trPr>
          <w:jc w:val="center"/>
        </w:trPr>
        <w:tc>
          <w:tcPr>
            <w:tcW w:w="5361"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A800DB">
        <w:trPr>
          <w:jc w:val="center"/>
        </w:trPr>
        <w:tc>
          <w:tcPr>
            <w:tcW w:w="5361"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 xml:space="preserve">β) Εάν το πιστοποιητικό εγγραφής ή η πιστοποίηση </w:t>
            </w:r>
            <w:r>
              <w:lastRenderedPageBreak/>
              <w:t>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lastRenderedPageBreak/>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A800DB">
        <w:trPr>
          <w:jc w:val="center"/>
        </w:trPr>
        <w:tc>
          <w:tcPr>
            <w:tcW w:w="5361"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A800DB">
        <w:trPr>
          <w:jc w:val="center"/>
        </w:trPr>
        <w:tc>
          <w:tcPr>
            <w:tcW w:w="9841"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3"/>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4"/>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5"/>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737672">
              <w:t xml:space="preserve"> </w:t>
            </w:r>
            <w:r>
              <w:t>[……][…]</w:t>
            </w:r>
            <w:r w:rsidR="00CA0924" w:rsidRPr="00737672">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875086">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7"/>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1"/>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α) τον ίδιο τον πάροχο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5"/>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6"/>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286C">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8"/>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CA286C">
        <w:rPr>
          <w:i/>
        </w:rPr>
        <w:t>Δήλωσης</w:t>
      </w:r>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A800DB">
      <w:headerReference w:type="default" r:id="rId8"/>
      <w:footerReference w:type="default" r:id="rId9"/>
      <w:endnotePr>
        <w:numFmt w:val="decimal"/>
      </w:endnotePr>
      <w:pgSz w:w="11906" w:h="16838"/>
      <w:pgMar w:top="867" w:right="1531" w:bottom="1382" w:left="1531" w:header="811" w:footer="0"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A5E" w:rsidRDefault="00163A5E">
      <w:pPr>
        <w:spacing w:after="0" w:line="240" w:lineRule="auto"/>
      </w:pPr>
      <w:r>
        <w:separator/>
      </w:r>
    </w:p>
  </w:endnote>
  <w:endnote w:type="continuationSeparator" w:id="0">
    <w:p w:rsidR="00163A5E" w:rsidRDefault="00163A5E">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5">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8">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E00AB5" w:rsidRPr="002F6B21" w:rsidRDefault="00E00AB5"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E00AB5" w:rsidRPr="002F6B21" w:rsidRDefault="00E00AB5" w:rsidP="00B73C16">
      <w:pPr>
        <w:pStyle w:val="af9"/>
        <w:tabs>
          <w:tab w:val="left" w:pos="284"/>
        </w:tabs>
        <w:ind w:firstLine="0"/>
      </w:pPr>
      <w:r w:rsidRPr="00F62DFA">
        <w:rPr>
          <w:rStyle w:val="a5"/>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3">
    <w:p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0DB" w:rsidRDefault="006B5A97">
    <w:pPr>
      <w:pStyle w:val="af0"/>
      <w:jc w:val="right"/>
      <w:rPr>
        <w:lang w:val="en-US"/>
      </w:rPr>
    </w:pPr>
    <w:fldSimple w:instr=" PAGE   \* MERGEFORMAT ">
      <w:r w:rsidR="00CA286C">
        <w:rPr>
          <w:noProof/>
        </w:rPr>
        <w:t>18</w:t>
      </w:r>
    </w:fldSimple>
  </w:p>
  <w:p w:rsidR="00A800DB" w:rsidRDefault="00A800DB" w:rsidP="00A800DB">
    <w:pPr>
      <w:pStyle w:val="af0"/>
      <w:jc w:val="center"/>
    </w:pPr>
    <w:r>
      <w:rPr>
        <w:sz w:val="20"/>
      </w:rPr>
      <w:t xml:space="preserve">Το έργο </w:t>
    </w:r>
    <w:r>
      <w:rPr>
        <w:sz w:val="20"/>
        <w:lang w:val="en-US"/>
      </w:rPr>
      <w:t>J</w:t>
    </w:r>
    <w:r w:rsidRPr="00353C9E">
      <w:rPr>
        <w:sz w:val="20"/>
      </w:rPr>
      <w:t>-</w:t>
    </w:r>
    <w:r>
      <w:rPr>
        <w:sz w:val="20"/>
        <w:lang w:val="en-US"/>
      </w:rPr>
      <w:t>CROSS</w:t>
    </w:r>
    <w:r>
      <w:rPr>
        <w:sz w:val="20"/>
      </w:rPr>
      <w:t xml:space="preserve"> συγχρηματοδοτείται από την Ευρωπαϊκή Ένωση </w:t>
    </w:r>
    <w:r>
      <w:rPr>
        <w:sz w:val="20"/>
      </w:rPr>
      <w:br/>
      <w:t>και εθνικούς πόρους των συμμετεχουσών χωρών</w:t>
    </w:r>
  </w:p>
  <w:p w:rsidR="00A800DB" w:rsidRPr="00A800DB" w:rsidRDefault="00A800DB">
    <w:pPr>
      <w:pStyle w:val="af0"/>
      <w:jc w:val="right"/>
    </w:pPr>
  </w:p>
  <w:p w:rsidR="00F62DFA" w:rsidRDefault="00F62DFA">
    <w:pPr>
      <w:pStyle w:val="af0"/>
      <w:shd w:val="clear" w:color="auto" w:fill="FFFFFF"/>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A5E" w:rsidRDefault="00163A5E">
      <w:pPr>
        <w:spacing w:after="0" w:line="240" w:lineRule="auto"/>
      </w:pPr>
      <w:r>
        <w:separator/>
      </w:r>
    </w:p>
  </w:footnote>
  <w:footnote w:type="continuationSeparator" w:id="0">
    <w:p w:rsidR="00163A5E" w:rsidRDefault="00163A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BB12F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7410"/>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113EEA"/>
    <w:rsid w:val="00134597"/>
    <w:rsid w:val="00142ABC"/>
    <w:rsid w:val="00163A5E"/>
    <w:rsid w:val="001E6916"/>
    <w:rsid w:val="00207229"/>
    <w:rsid w:val="00280674"/>
    <w:rsid w:val="002E11F0"/>
    <w:rsid w:val="002F6B21"/>
    <w:rsid w:val="00307E7E"/>
    <w:rsid w:val="00335746"/>
    <w:rsid w:val="003A5BD6"/>
    <w:rsid w:val="003D05A6"/>
    <w:rsid w:val="003D10A7"/>
    <w:rsid w:val="00413879"/>
    <w:rsid w:val="0045064C"/>
    <w:rsid w:val="004834F1"/>
    <w:rsid w:val="004A40BE"/>
    <w:rsid w:val="004B4741"/>
    <w:rsid w:val="004C2669"/>
    <w:rsid w:val="004C271A"/>
    <w:rsid w:val="004D43A5"/>
    <w:rsid w:val="00576263"/>
    <w:rsid w:val="00587526"/>
    <w:rsid w:val="006254C5"/>
    <w:rsid w:val="0068766E"/>
    <w:rsid w:val="00696138"/>
    <w:rsid w:val="006B5A97"/>
    <w:rsid w:val="007318B7"/>
    <w:rsid w:val="00737672"/>
    <w:rsid w:val="00782DD2"/>
    <w:rsid w:val="007F6089"/>
    <w:rsid w:val="00810FE9"/>
    <w:rsid w:val="008423D0"/>
    <w:rsid w:val="008579FD"/>
    <w:rsid w:val="00875086"/>
    <w:rsid w:val="00885B5A"/>
    <w:rsid w:val="00893486"/>
    <w:rsid w:val="008B26DA"/>
    <w:rsid w:val="008D7ACB"/>
    <w:rsid w:val="009374CD"/>
    <w:rsid w:val="0099584D"/>
    <w:rsid w:val="009A0E61"/>
    <w:rsid w:val="00A800DB"/>
    <w:rsid w:val="00A973E8"/>
    <w:rsid w:val="00AA0FC9"/>
    <w:rsid w:val="00AB47DF"/>
    <w:rsid w:val="00AD51B0"/>
    <w:rsid w:val="00B03ECA"/>
    <w:rsid w:val="00B73C16"/>
    <w:rsid w:val="00BB12FA"/>
    <w:rsid w:val="00BE7223"/>
    <w:rsid w:val="00C24C32"/>
    <w:rsid w:val="00C26FE4"/>
    <w:rsid w:val="00C441BF"/>
    <w:rsid w:val="00C55C50"/>
    <w:rsid w:val="00C81021"/>
    <w:rsid w:val="00C86856"/>
    <w:rsid w:val="00C9023A"/>
    <w:rsid w:val="00CA0924"/>
    <w:rsid w:val="00CA286C"/>
    <w:rsid w:val="00CB2B1B"/>
    <w:rsid w:val="00D013BD"/>
    <w:rsid w:val="00DC1AAA"/>
    <w:rsid w:val="00E00AB5"/>
    <w:rsid w:val="00E109F9"/>
    <w:rsid w:val="00EB6BA6"/>
    <w:rsid w:val="00EC3F30"/>
    <w:rsid w:val="00F140F3"/>
    <w:rsid w:val="00F32DDC"/>
    <w:rsid w:val="00F40C0D"/>
    <w:rsid w:val="00F53D1A"/>
    <w:rsid w:val="00F53F10"/>
    <w:rsid w:val="00F62DFA"/>
    <w:rsid w:val="00FD5C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1F0"/>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2E11F0"/>
    <w:pPr>
      <w:numPr>
        <w:numId w:val="2"/>
      </w:numPr>
      <w:outlineLvl w:val="0"/>
    </w:pPr>
    <w:rPr>
      <w:b/>
      <w:sz w:val="28"/>
    </w:rPr>
  </w:style>
  <w:style w:type="paragraph" w:styleId="2">
    <w:name w:val="heading 2"/>
    <w:basedOn w:val="a0"/>
    <w:next w:val="a0"/>
    <w:qFormat/>
    <w:rsid w:val="002E11F0"/>
    <w:pPr>
      <w:numPr>
        <w:numId w:val="3"/>
      </w:numPr>
      <w:outlineLvl w:val="1"/>
    </w:pPr>
    <w:rPr>
      <w:b/>
      <w:sz w:val="24"/>
    </w:rPr>
  </w:style>
  <w:style w:type="paragraph" w:styleId="3">
    <w:name w:val="heading 3"/>
    <w:basedOn w:val="a0"/>
    <w:next w:val="a0"/>
    <w:qFormat/>
    <w:rsid w:val="002E11F0"/>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E11F0"/>
  </w:style>
  <w:style w:type="character" w:customStyle="1" w:styleId="WW8Num1z1">
    <w:name w:val="WW8Num1z1"/>
    <w:rsid w:val="002E11F0"/>
  </w:style>
  <w:style w:type="character" w:customStyle="1" w:styleId="WW8Num1z2">
    <w:name w:val="WW8Num1z2"/>
    <w:rsid w:val="002E11F0"/>
  </w:style>
  <w:style w:type="character" w:customStyle="1" w:styleId="WW8Num1z3">
    <w:name w:val="WW8Num1z3"/>
    <w:rsid w:val="002E11F0"/>
  </w:style>
  <w:style w:type="character" w:customStyle="1" w:styleId="WW8Num1z4">
    <w:name w:val="WW8Num1z4"/>
    <w:rsid w:val="002E11F0"/>
  </w:style>
  <w:style w:type="character" w:customStyle="1" w:styleId="WW8Num1z5">
    <w:name w:val="WW8Num1z5"/>
    <w:rsid w:val="002E11F0"/>
  </w:style>
  <w:style w:type="character" w:customStyle="1" w:styleId="WW8Num1z6">
    <w:name w:val="WW8Num1z6"/>
    <w:rsid w:val="002E11F0"/>
  </w:style>
  <w:style w:type="character" w:customStyle="1" w:styleId="WW8Num1z7">
    <w:name w:val="WW8Num1z7"/>
    <w:rsid w:val="002E11F0"/>
  </w:style>
  <w:style w:type="character" w:customStyle="1" w:styleId="WW8Num1z8">
    <w:name w:val="WW8Num1z8"/>
    <w:rsid w:val="002E11F0"/>
  </w:style>
  <w:style w:type="character" w:customStyle="1" w:styleId="WW8Num2z0">
    <w:name w:val="WW8Num2z0"/>
    <w:rsid w:val="002E11F0"/>
  </w:style>
  <w:style w:type="character" w:customStyle="1" w:styleId="WW8Num2z1">
    <w:name w:val="WW8Num2z1"/>
    <w:rsid w:val="002E11F0"/>
  </w:style>
  <w:style w:type="character" w:customStyle="1" w:styleId="WW8Num2z2">
    <w:name w:val="WW8Num2z2"/>
    <w:rsid w:val="002E11F0"/>
  </w:style>
  <w:style w:type="character" w:customStyle="1" w:styleId="WW8Num2z3">
    <w:name w:val="WW8Num2z3"/>
    <w:rsid w:val="002E11F0"/>
  </w:style>
  <w:style w:type="character" w:customStyle="1" w:styleId="WW8Num2z4">
    <w:name w:val="WW8Num2z4"/>
    <w:rsid w:val="002E11F0"/>
  </w:style>
  <w:style w:type="character" w:customStyle="1" w:styleId="WW8Num2z5">
    <w:name w:val="WW8Num2z5"/>
    <w:rsid w:val="002E11F0"/>
  </w:style>
  <w:style w:type="character" w:customStyle="1" w:styleId="WW8Num2z6">
    <w:name w:val="WW8Num2z6"/>
    <w:rsid w:val="002E11F0"/>
  </w:style>
  <w:style w:type="character" w:customStyle="1" w:styleId="WW8Num2z7">
    <w:name w:val="WW8Num2z7"/>
    <w:rsid w:val="002E11F0"/>
  </w:style>
  <w:style w:type="character" w:customStyle="1" w:styleId="WW8Num2z8">
    <w:name w:val="WW8Num2z8"/>
    <w:rsid w:val="002E11F0"/>
  </w:style>
  <w:style w:type="character" w:customStyle="1" w:styleId="WW8Num3z0">
    <w:name w:val="WW8Num3z0"/>
    <w:rsid w:val="002E11F0"/>
  </w:style>
  <w:style w:type="character" w:customStyle="1" w:styleId="WW8Num4z0">
    <w:name w:val="WW8Num4z0"/>
    <w:rsid w:val="002E11F0"/>
  </w:style>
  <w:style w:type="character" w:customStyle="1" w:styleId="WW8Num5z0">
    <w:name w:val="WW8Num5z0"/>
    <w:rsid w:val="002E11F0"/>
    <w:rPr>
      <w:rFonts w:ascii="Times New Roman" w:hAnsi="Times New Roman" w:cs="Times New Roman"/>
      <w:sz w:val="22"/>
      <w:szCs w:val="24"/>
    </w:rPr>
  </w:style>
  <w:style w:type="character" w:customStyle="1" w:styleId="WW8Num5z1">
    <w:name w:val="WW8Num5z1"/>
    <w:rsid w:val="002E11F0"/>
  </w:style>
  <w:style w:type="character" w:customStyle="1" w:styleId="WW8Num5z2">
    <w:name w:val="WW8Num5z2"/>
    <w:rsid w:val="002E11F0"/>
  </w:style>
  <w:style w:type="character" w:customStyle="1" w:styleId="WW8Num5z3">
    <w:name w:val="WW8Num5z3"/>
    <w:rsid w:val="002E11F0"/>
  </w:style>
  <w:style w:type="character" w:customStyle="1" w:styleId="WW8Num5z4">
    <w:name w:val="WW8Num5z4"/>
    <w:rsid w:val="002E11F0"/>
  </w:style>
  <w:style w:type="character" w:customStyle="1" w:styleId="WW8Num5z5">
    <w:name w:val="WW8Num5z5"/>
    <w:rsid w:val="002E11F0"/>
  </w:style>
  <w:style w:type="character" w:customStyle="1" w:styleId="WW8Num5z6">
    <w:name w:val="WW8Num5z6"/>
    <w:rsid w:val="002E11F0"/>
  </w:style>
  <w:style w:type="character" w:customStyle="1" w:styleId="WW8Num5z7">
    <w:name w:val="WW8Num5z7"/>
    <w:rsid w:val="002E11F0"/>
  </w:style>
  <w:style w:type="character" w:customStyle="1" w:styleId="WW8Num5z8">
    <w:name w:val="WW8Num5z8"/>
    <w:rsid w:val="002E11F0"/>
  </w:style>
  <w:style w:type="character" w:customStyle="1" w:styleId="WW8Num6z0">
    <w:name w:val="WW8Num6z0"/>
    <w:rsid w:val="002E11F0"/>
    <w:rPr>
      <w:rFonts w:ascii="Times New Roman" w:hAnsi="Times New Roman" w:cs="Times New Roman"/>
    </w:rPr>
  </w:style>
  <w:style w:type="character" w:customStyle="1" w:styleId="WW8Num6z1">
    <w:name w:val="WW8Num6z1"/>
    <w:rsid w:val="002E11F0"/>
  </w:style>
  <w:style w:type="character" w:customStyle="1" w:styleId="WW8Num6z2">
    <w:name w:val="WW8Num6z2"/>
    <w:rsid w:val="002E11F0"/>
  </w:style>
  <w:style w:type="character" w:customStyle="1" w:styleId="WW8Num6z3">
    <w:name w:val="WW8Num6z3"/>
    <w:rsid w:val="002E11F0"/>
  </w:style>
  <w:style w:type="character" w:customStyle="1" w:styleId="WW8Num6z4">
    <w:name w:val="WW8Num6z4"/>
    <w:rsid w:val="002E11F0"/>
  </w:style>
  <w:style w:type="character" w:customStyle="1" w:styleId="WW8Num6z5">
    <w:name w:val="WW8Num6z5"/>
    <w:rsid w:val="002E11F0"/>
  </w:style>
  <w:style w:type="character" w:customStyle="1" w:styleId="WW8Num6z6">
    <w:name w:val="WW8Num6z6"/>
    <w:rsid w:val="002E11F0"/>
  </w:style>
  <w:style w:type="character" w:customStyle="1" w:styleId="WW8Num6z7">
    <w:name w:val="WW8Num6z7"/>
    <w:rsid w:val="002E11F0"/>
  </w:style>
  <w:style w:type="character" w:customStyle="1" w:styleId="WW8Num6z8">
    <w:name w:val="WW8Num6z8"/>
    <w:rsid w:val="002E11F0"/>
  </w:style>
  <w:style w:type="character" w:customStyle="1" w:styleId="WW8Num7z0">
    <w:name w:val="WW8Num7z0"/>
    <w:rsid w:val="002E11F0"/>
  </w:style>
  <w:style w:type="character" w:customStyle="1" w:styleId="WW8Num7z1">
    <w:name w:val="WW8Num7z1"/>
    <w:rsid w:val="002E11F0"/>
  </w:style>
  <w:style w:type="character" w:customStyle="1" w:styleId="WW8Num7z2">
    <w:name w:val="WW8Num7z2"/>
    <w:rsid w:val="002E11F0"/>
  </w:style>
  <w:style w:type="character" w:customStyle="1" w:styleId="WW8Num7z3">
    <w:name w:val="WW8Num7z3"/>
    <w:rsid w:val="002E11F0"/>
  </w:style>
  <w:style w:type="character" w:customStyle="1" w:styleId="WW8Num7z4">
    <w:name w:val="WW8Num7z4"/>
    <w:rsid w:val="002E11F0"/>
  </w:style>
  <w:style w:type="character" w:customStyle="1" w:styleId="WW8Num7z5">
    <w:name w:val="WW8Num7z5"/>
    <w:rsid w:val="002E11F0"/>
  </w:style>
  <w:style w:type="character" w:customStyle="1" w:styleId="WW8Num7z6">
    <w:name w:val="WW8Num7z6"/>
    <w:rsid w:val="002E11F0"/>
  </w:style>
  <w:style w:type="character" w:customStyle="1" w:styleId="WW8Num7z7">
    <w:name w:val="WW8Num7z7"/>
    <w:rsid w:val="002E11F0"/>
  </w:style>
  <w:style w:type="character" w:customStyle="1" w:styleId="WW8Num7z8">
    <w:name w:val="WW8Num7z8"/>
    <w:rsid w:val="002E11F0"/>
  </w:style>
  <w:style w:type="character" w:customStyle="1" w:styleId="WW8Num8z0">
    <w:name w:val="WW8Num8z0"/>
    <w:rsid w:val="002E11F0"/>
    <w:rPr>
      <w:rFonts w:cs="Calibri"/>
      <w:b w:val="0"/>
      <w:bCs w:val="0"/>
      <w:i w:val="0"/>
      <w:iCs w:val="0"/>
      <w:color w:val="000000"/>
      <w:sz w:val="22"/>
      <w:szCs w:val="22"/>
    </w:rPr>
  </w:style>
  <w:style w:type="character" w:customStyle="1" w:styleId="WW8Num8z1">
    <w:name w:val="WW8Num8z1"/>
    <w:rsid w:val="002E11F0"/>
  </w:style>
  <w:style w:type="character" w:customStyle="1" w:styleId="WW8Num8z2">
    <w:name w:val="WW8Num8z2"/>
    <w:rsid w:val="002E11F0"/>
  </w:style>
  <w:style w:type="character" w:customStyle="1" w:styleId="WW8Num8z3">
    <w:name w:val="WW8Num8z3"/>
    <w:rsid w:val="002E11F0"/>
  </w:style>
  <w:style w:type="character" w:customStyle="1" w:styleId="WW8Num8z4">
    <w:name w:val="WW8Num8z4"/>
    <w:rsid w:val="002E11F0"/>
  </w:style>
  <w:style w:type="character" w:customStyle="1" w:styleId="WW8Num8z5">
    <w:name w:val="WW8Num8z5"/>
    <w:rsid w:val="002E11F0"/>
  </w:style>
  <w:style w:type="character" w:customStyle="1" w:styleId="WW8Num8z6">
    <w:name w:val="WW8Num8z6"/>
    <w:rsid w:val="002E11F0"/>
  </w:style>
  <w:style w:type="character" w:customStyle="1" w:styleId="WW8Num8z7">
    <w:name w:val="WW8Num8z7"/>
    <w:rsid w:val="002E11F0"/>
  </w:style>
  <w:style w:type="character" w:customStyle="1" w:styleId="WW8Num8z8">
    <w:name w:val="WW8Num8z8"/>
    <w:rsid w:val="002E11F0"/>
  </w:style>
  <w:style w:type="character" w:customStyle="1" w:styleId="WW8Num4z1">
    <w:name w:val="WW8Num4z1"/>
    <w:rsid w:val="002E11F0"/>
  </w:style>
  <w:style w:type="character" w:customStyle="1" w:styleId="WW8Num4z2">
    <w:name w:val="WW8Num4z2"/>
    <w:rsid w:val="002E11F0"/>
  </w:style>
  <w:style w:type="character" w:customStyle="1" w:styleId="WW8Num4z3">
    <w:name w:val="WW8Num4z3"/>
    <w:rsid w:val="002E11F0"/>
  </w:style>
  <w:style w:type="character" w:customStyle="1" w:styleId="WW8Num4z4">
    <w:name w:val="WW8Num4z4"/>
    <w:rsid w:val="002E11F0"/>
  </w:style>
  <w:style w:type="character" w:customStyle="1" w:styleId="WW8Num4z5">
    <w:name w:val="WW8Num4z5"/>
    <w:rsid w:val="002E11F0"/>
  </w:style>
  <w:style w:type="character" w:customStyle="1" w:styleId="WW8Num4z6">
    <w:name w:val="WW8Num4z6"/>
    <w:rsid w:val="002E11F0"/>
  </w:style>
  <w:style w:type="character" w:customStyle="1" w:styleId="WW8Num4z7">
    <w:name w:val="WW8Num4z7"/>
    <w:rsid w:val="002E11F0"/>
  </w:style>
  <w:style w:type="character" w:customStyle="1" w:styleId="WW8Num4z8">
    <w:name w:val="WW8Num4z8"/>
    <w:rsid w:val="002E11F0"/>
  </w:style>
  <w:style w:type="character" w:customStyle="1" w:styleId="WW8Num9z0">
    <w:name w:val="WW8Num9z0"/>
    <w:rsid w:val="002E11F0"/>
  </w:style>
  <w:style w:type="character" w:customStyle="1" w:styleId="WW8Num9z1">
    <w:name w:val="WW8Num9z1"/>
    <w:rsid w:val="002E11F0"/>
  </w:style>
  <w:style w:type="character" w:customStyle="1" w:styleId="WW8Num9z2">
    <w:name w:val="WW8Num9z2"/>
    <w:rsid w:val="002E11F0"/>
  </w:style>
  <w:style w:type="character" w:customStyle="1" w:styleId="WW8Num9z3">
    <w:name w:val="WW8Num9z3"/>
    <w:rsid w:val="002E11F0"/>
  </w:style>
  <w:style w:type="character" w:customStyle="1" w:styleId="WW8Num9z4">
    <w:name w:val="WW8Num9z4"/>
    <w:rsid w:val="002E11F0"/>
  </w:style>
  <w:style w:type="character" w:customStyle="1" w:styleId="WW8Num9z5">
    <w:name w:val="WW8Num9z5"/>
    <w:rsid w:val="002E11F0"/>
  </w:style>
  <w:style w:type="character" w:customStyle="1" w:styleId="WW8Num9z6">
    <w:name w:val="WW8Num9z6"/>
    <w:rsid w:val="002E11F0"/>
  </w:style>
  <w:style w:type="character" w:customStyle="1" w:styleId="WW8Num9z7">
    <w:name w:val="WW8Num9z7"/>
    <w:rsid w:val="002E11F0"/>
  </w:style>
  <w:style w:type="character" w:customStyle="1" w:styleId="WW8Num9z8">
    <w:name w:val="WW8Num9z8"/>
    <w:rsid w:val="002E11F0"/>
  </w:style>
  <w:style w:type="character" w:customStyle="1" w:styleId="4">
    <w:name w:val="Προεπιλεγμένη γραμματοσειρά4"/>
    <w:rsid w:val="002E11F0"/>
  </w:style>
  <w:style w:type="character" w:customStyle="1" w:styleId="WW8Num10z0">
    <w:name w:val="WW8Num10z0"/>
    <w:rsid w:val="002E11F0"/>
  </w:style>
  <w:style w:type="character" w:customStyle="1" w:styleId="WW8Num10z1">
    <w:name w:val="WW8Num10z1"/>
    <w:rsid w:val="002E11F0"/>
  </w:style>
  <w:style w:type="character" w:customStyle="1" w:styleId="WW8Num10z2">
    <w:name w:val="WW8Num10z2"/>
    <w:rsid w:val="002E11F0"/>
  </w:style>
  <w:style w:type="character" w:customStyle="1" w:styleId="WW8Num10z3">
    <w:name w:val="WW8Num10z3"/>
    <w:rsid w:val="002E11F0"/>
  </w:style>
  <w:style w:type="character" w:customStyle="1" w:styleId="WW8Num10z4">
    <w:name w:val="WW8Num10z4"/>
    <w:rsid w:val="002E11F0"/>
  </w:style>
  <w:style w:type="character" w:customStyle="1" w:styleId="WW8Num10z5">
    <w:name w:val="WW8Num10z5"/>
    <w:rsid w:val="002E11F0"/>
  </w:style>
  <w:style w:type="character" w:customStyle="1" w:styleId="WW8Num10z6">
    <w:name w:val="WW8Num10z6"/>
    <w:rsid w:val="002E11F0"/>
  </w:style>
  <w:style w:type="character" w:customStyle="1" w:styleId="WW8Num10z7">
    <w:name w:val="WW8Num10z7"/>
    <w:rsid w:val="002E11F0"/>
  </w:style>
  <w:style w:type="character" w:customStyle="1" w:styleId="WW8Num10z8">
    <w:name w:val="WW8Num10z8"/>
    <w:rsid w:val="002E11F0"/>
  </w:style>
  <w:style w:type="character" w:customStyle="1" w:styleId="30">
    <w:name w:val="Προεπιλεγμένη γραμματοσειρά3"/>
    <w:rsid w:val="002E11F0"/>
  </w:style>
  <w:style w:type="character" w:customStyle="1" w:styleId="WW8Num3z1">
    <w:name w:val="WW8Num3z1"/>
    <w:rsid w:val="002E11F0"/>
  </w:style>
  <w:style w:type="character" w:customStyle="1" w:styleId="WW8Num3z2">
    <w:name w:val="WW8Num3z2"/>
    <w:rsid w:val="002E11F0"/>
  </w:style>
  <w:style w:type="character" w:customStyle="1" w:styleId="WW8Num3z3">
    <w:name w:val="WW8Num3z3"/>
    <w:rsid w:val="002E11F0"/>
  </w:style>
  <w:style w:type="character" w:customStyle="1" w:styleId="WW8Num3z4">
    <w:name w:val="WW8Num3z4"/>
    <w:rsid w:val="002E11F0"/>
  </w:style>
  <w:style w:type="character" w:customStyle="1" w:styleId="WW8Num3z5">
    <w:name w:val="WW8Num3z5"/>
    <w:rsid w:val="002E11F0"/>
  </w:style>
  <w:style w:type="character" w:customStyle="1" w:styleId="WW8Num3z6">
    <w:name w:val="WW8Num3z6"/>
    <w:rsid w:val="002E11F0"/>
  </w:style>
  <w:style w:type="character" w:customStyle="1" w:styleId="WW8Num3z7">
    <w:name w:val="WW8Num3z7"/>
    <w:rsid w:val="002E11F0"/>
  </w:style>
  <w:style w:type="character" w:customStyle="1" w:styleId="WW8Num3z8">
    <w:name w:val="WW8Num3z8"/>
    <w:rsid w:val="002E11F0"/>
  </w:style>
  <w:style w:type="character" w:customStyle="1" w:styleId="WW8Num11z0">
    <w:name w:val="WW8Num11z0"/>
    <w:rsid w:val="002E11F0"/>
  </w:style>
  <w:style w:type="character" w:customStyle="1" w:styleId="WW8Num11z1">
    <w:name w:val="WW8Num11z1"/>
    <w:rsid w:val="002E11F0"/>
  </w:style>
  <w:style w:type="character" w:customStyle="1" w:styleId="WW8Num11z2">
    <w:name w:val="WW8Num11z2"/>
    <w:rsid w:val="002E11F0"/>
  </w:style>
  <w:style w:type="character" w:customStyle="1" w:styleId="WW8Num11z3">
    <w:name w:val="WW8Num11z3"/>
    <w:rsid w:val="002E11F0"/>
  </w:style>
  <w:style w:type="character" w:customStyle="1" w:styleId="WW8Num11z4">
    <w:name w:val="WW8Num11z4"/>
    <w:rsid w:val="002E11F0"/>
  </w:style>
  <w:style w:type="character" w:customStyle="1" w:styleId="WW8Num11z5">
    <w:name w:val="WW8Num11z5"/>
    <w:rsid w:val="002E11F0"/>
  </w:style>
  <w:style w:type="character" w:customStyle="1" w:styleId="WW8Num11z6">
    <w:name w:val="WW8Num11z6"/>
    <w:rsid w:val="002E11F0"/>
  </w:style>
  <w:style w:type="character" w:customStyle="1" w:styleId="WW8Num11z7">
    <w:name w:val="WW8Num11z7"/>
    <w:rsid w:val="002E11F0"/>
  </w:style>
  <w:style w:type="character" w:customStyle="1" w:styleId="WW8Num11z8">
    <w:name w:val="WW8Num11z8"/>
    <w:rsid w:val="002E11F0"/>
  </w:style>
  <w:style w:type="character" w:customStyle="1" w:styleId="WW8Num12z0">
    <w:name w:val="WW8Num12z0"/>
    <w:rsid w:val="002E11F0"/>
  </w:style>
  <w:style w:type="character" w:customStyle="1" w:styleId="WW8Num12z1">
    <w:name w:val="WW8Num12z1"/>
    <w:rsid w:val="002E11F0"/>
  </w:style>
  <w:style w:type="character" w:customStyle="1" w:styleId="WW8Num12z2">
    <w:name w:val="WW8Num12z2"/>
    <w:rsid w:val="002E11F0"/>
  </w:style>
  <w:style w:type="character" w:customStyle="1" w:styleId="WW8Num12z3">
    <w:name w:val="WW8Num12z3"/>
    <w:rsid w:val="002E11F0"/>
  </w:style>
  <w:style w:type="character" w:customStyle="1" w:styleId="WW8Num12z4">
    <w:name w:val="WW8Num12z4"/>
    <w:rsid w:val="002E11F0"/>
  </w:style>
  <w:style w:type="character" w:customStyle="1" w:styleId="WW8Num12z5">
    <w:name w:val="WW8Num12z5"/>
    <w:rsid w:val="002E11F0"/>
  </w:style>
  <w:style w:type="character" w:customStyle="1" w:styleId="WW8Num12z6">
    <w:name w:val="WW8Num12z6"/>
    <w:rsid w:val="002E11F0"/>
  </w:style>
  <w:style w:type="character" w:customStyle="1" w:styleId="WW8Num12z7">
    <w:name w:val="WW8Num12z7"/>
    <w:rsid w:val="002E11F0"/>
  </w:style>
  <w:style w:type="character" w:customStyle="1" w:styleId="WW8Num12z8">
    <w:name w:val="WW8Num12z8"/>
    <w:rsid w:val="002E11F0"/>
  </w:style>
  <w:style w:type="character" w:customStyle="1" w:styleId="20">
    <w:name w:val="Προεπιλεγμένη γραμματοσειρά2"/>
    <w:rsid w:val="002E11F0"/>
  </w:style>
  <w:style w:type="character" w:customStyle="1" w:styleId="10">
    <w:name w:val="Προεπιλεγμένη γραμματοσειρά1"/>
    <w:rsid w:val="002E11F0"/>
  </w:style>
  <w:style w:type="character" w:customStyle="1" w:styleId="5">
    <w:name w:val="Προεπιλεγμένη γραμματοσειρά5"/>
    <w:rsid w:val="002E11F0"/>
  </w:style>
  <w:style w:type="character" w:styleId="-">
    <w:name w:val="Hyperlink"/>
    <w:rsid w:val="002E11F0"/>
    <w:rPr>
      <w:color w:val="0000FF"/>
      <w:u w:val="single"/>
    </w:rPr>
  </w:style>
  <w:style w:type="character" w:customStyle="1" w:styleId="Char">
    <w:name w:val="Κεφαλίδα Char"/>
    <w:rsid w:val="002E11F0"/>
    <w:rPr>
      <w:rFonts w:ascii="Calibri" w:eastAsia="Times New Roman" w:hAnsi="Calibri" w:cs="Times New Roman"/>
    </w:rPr>
  </w:style>
  <w:style w:type="character" w:customStyle="1" w:styleId="Char1">
    <w:name w:val="Κεφαλίδα Char1"/>
    <w:rsid w:val="002E11F0"/>
    <w:rPr>
      <w:rFonts w:ascii="Calibri" w:eastAsia="Calibri" w:hAnsi="Calibri" w:cs="Times New Roman"/>
    </w:rPr>
  </w:style>
  <w:style w:type="character" w:customStyle="1" w:styleId="Char0">
    <w:name w:val="Κείμενο πλαισίου Char"/>
    <w:rsid w:val="002E11F0"/>
    <w:rPr>
      <w:rFonts w:ascii="Tahoma" w:eastAsia="Times New Roman" w:hAnsi="Tahoma" w:cs="Tahoma"/>
      <w:sz w:val="16"/>
      <w:szCs w:val="16"/>
    </w:rPr>
  </w:style>
  <w:style w:type="character" w:customStyle="1" w:styleId="1Char">
    <w:name w:val="Επικεφαλίδα 1 Char"/>
    <w:rsid w:val="002E11F0"/>
    <w:rPr>
      <w:rFonts w:ascii="Candara" w:eastAsia="Times New Roman" w:hAnsi="Candara" w:cs="Candara"/>
      <w:b/>
      <w:bCs/>
      <w:sz w:val="26"/>
      <w:szCs w:val="22"/>
    </w:rPr>
  </w:style>
  <w:style w:type="character" w:customStyle="1" w:styleId="Char2">
    <w:name w:val="Υποσέλιδο Char"/>
    <w:uiPriority w:val="99"/>
    <w:rsid w:val="002E11F0"/>
    <w:rPr>
      <w:rFonts w:eastAsia="Times New Roman"/>
      <w:sz w:val="22"/>
      <w:szCs w:val="22"/>
    </w:rPr>
  </w:style>
  <w:style w:type="character" w:customStyle="1" w:styleId="2Char">
    <w:name w:val="Επικεφαλίδα 2 Char"/>
    <w:rsid w:val="002E11F0"/>
    <w:rPr>
      <w:rFonts w:ascii="Candara" w:hAnsi="Candara" w:cs="Candara"/>
      <w:b/>
      <w:bCs/>
      <w:color w:val="000000"/>
      <w:sz w:val="24"/>
      <w:szCs w:val="26"/>
    </w:rPr>
  </w:style>
  <w:style w:type="character" w:customStyle="1" w:styleId="3Char">
    <w:name w:val="Επικεφαλίδα 3 Char"/>
    <w:rsid w:val="002E11F0"/>
    <w:rPr>
      <w:rFonts w:ascii="Candara" w:hAnsi="Candara" w:cs="Candara"/>
      <w:b/>
      <w:bCs/>
      <w:i/>
      <w:sz w:val="22"/>
      <w:szCs w:val="22"/>
    </w:rPr>
  </w:style>
  <w:style w:type="character" w:customStyle="1" w:styleId="ListLabel1">
    <w:name w:val="ListLabel 1"/>
    <w:rsid w:val="002E11F0"/>
    <w:rPr>
      <w:rFonts w:cs="Courier New"/>
    </w:rPr>
  </w:style>
  <w:style w:type="character" w:customStyle="1" w:styleId="a4">
    <w:name w:val="Χαρακτήρες αρίθμησης"/>
    <w:rsid w:val="002E11F0"/>
  </w:style>
  <w:style w:type="character" w:customStyle="1" w:styleId="a5">
    <w:name w:val="Χαρακτήρες υποσημείωσης"/>
    <w:rsid w:val="002E11F0"/>
  </w:style>
  <w:style w:type="character" w:styleId="a6">
    <w:name w:val="footnote reference"/>
    <w:rsid w:val="002E11F0"/>
    <w:rPr>
      <w:vertAlign w:val="superscript"/>
    </w:rPr>
  </w:style>
  <w:style w:type="character" w:customStyle="1" w:styleId="a7">
    <w:name w:val="Κουκκίδες"/>
    <w:rsid w:val="002E11F0"/>
    <w:rPr>
      <w:rFonts w:ascii="OpenSymbol" w:eastAsia="OpenSymbol" w:hAnsi="OpenSymbol" w:cs="OpenSymbol"/>
    </w:rPr>
  </w:style>
  <w:style w:type="character" w:customStyle="1" w:styleId="WW8Num20z0">
    <w:name w:val="WW8Num20z0"/>
    <w:rsid w:val="002E11F0"/>
    <w:rPr>
      <w:rFonts w:ascii="Times New Roman" w:hAnsi="Times New Roman" w:cs="Times New Roman"/>
      <w:sz w:val="22"/>
      <w:szCs w:val="24"/>
    </w:rPr>
  </w:style>
  <w:style w:type="character" w:customStyle="1" w:styleId="WW8Num20z1">
    <w:name w:val="WW8Num20z1"/>
    <w:rsid w:val="002E11F0"/>
  </w:style>
  <w:style w:type="character" w:customStyle="1" w:styleId="WW8Num20z2">
    <w:name w:val="WW8Num20z2"/>
    <w:rsid w:val="002E11F0"/>
  </w:style>
  <w:style w:type="character" w:customStyle="1" w:styleId="WW8Num20z3">
    <w:name w:val="WW8Num20z3"/>
    <w:rsid w:val="002E11F0"/>
  </w:style>
  <w:style w:type="character" w:customStyle="1" w:styleId="WW8Num20z4">
    <w:name w:val="WW8Num20z4"/>
    <w:rsid w:val="002E11F0"/>
  </w:style>
  <w:style w:type="character" w:customStyle="1" w:styleId="WW8Num20z5">
    <w:name w:val="WW8Num20z5"/>
    <w:rsid w:val="002E11F0"/>
  </w:style>
  <w:style w:type="character" w:customStyle="1" w:styleId="WW8Num20z6">
    <w:name w:val="WW8Num20z6"/>
    <w:rsid w:val="002E11F0"/>
  </w:style>
  <w:style w:type="character" w:customStyle="1" w:styleId="WW8Num20z7">
    <w:name w:val="WW8Num20z7"/>
    <w:rsid w:val="002E11F0"/>
  </w:style>
  <w:style w:type="character" w:customStyle="1" w:styleId="WW8Num20z8">
    <w:name w:val="WW8Num20z8"/>
    <w:rsid w:val="002E11F0"/>
  </w:style>
  <w:style w:type="character" w:customStyle="1" w:styleId="WW8Num21z0">
    <w:name w:val="WW8Num21z0"/>
    <w:rsid w:val="002E11F0"/>
    <w:rPr>
      <w:rFonts w:ascii="Times New Roman" w:hAnsi="Times New Roman" w:cs="Times New Roman"/>
    </w:rPr>
  </w:style>
  <w:style w:type="character" w:customStyle="1" w:styleId="WW8Num21z1">
    <w:name w:val="WW8Num21z1"/>
    <w:rsid w:val="002E11F0"/>
  </w:style>
  <w:style w:type="character" w:customStyle="1" w:styleId="WW8Num21z2">
    <w:name w:val="WW8Num21z2"/>
    <w:rsid w:val="002E11F0"/>
  </w:style>
  <w:style w:type="character" w:customStyle="1" w:styleId="WW8Num21z3">
    <w:name w:val="WW8Num21z3"/>
    <w:rsid w:val="002E11F0"/>
  </w:style>
  <w:style w:type="character" w:customStyle="1" w:styleId="WW8Num21z4">
    <w:name w:val="WW8Num21z4"/>
    <w:rsid w:val="002E11F0"/>
  </w:style>
  <w:style w:type="character" w:customStyle="1" w:styleId="WW8Num21z5">
    <w:name w:val="WW8Num21z5"/>
    <w:rsid w:val="002E11F0"/>
  </w:style>
  <w:style w:type="character" w:customStyle="1" w:styleId="WW8Num21z6">
    <w:name w:val="WW8Num21z6"/>
    <w:rsid w:val="002E11F0"/>
  </w:style>
  <w:style w:type="character" w:customStyle="1" w:styleId="WW8Num21z7">
    <w:name w:val="WW8Num21z7"/>
    <w:rsid w:val="002E11F0"/>
  </w:style>
  <w:style w:type="character" w:customStyle="1" w:styleId="WW8Num21z8">
    <w:name w:val="WW8Num21z8"/>
    <w:rsid w:val="002E11F0"/>
  </w:style>
  <w:style w:type="character" w:customStyle="1" w:styleId="WW8Num23z0">
    <w:name w:val="WW8Num23z0"/>
    <w:rsid w:val="002E11F0"/>
  </w:style>
  <w:style w:type="character" w:customStyle="1" w:styleId="WW8Num23z1">
    <w:name w:val="WW8Num23z1"/>
    <w:rsid w:val="002E11F0"/>
  </w:style>
  <w:style w:type="character" w:customStyle="1" w:styleId="WW8Num23z2">
    <w:name w:val="WW8Num23z2"/>
    <w:rsid w:val="002E11F0"/>
  </w:style>
  <w:style w:type="character" w:customStyle="1" w:styleId="WW8Num23z3">
    <w:name w:val="WW8Num23z3"/>
    <w:rsid w:val="002E11F0"/>
  </w:style>
  <w:style w:type="character" w:customStyle="1" w:styleId="WW8Num23z4">
    <w:name w:val="WW8Num23z4"/>
    <w:rsid w:val="002E11F0"/>
  </w:style>
  <w:style w:type="character" w:customStyle="1" w:styleId="WW8Num23z5">
    <w:name w:val="WW8Num23z5"/>
    <w:rsid w:val="002E11F0"/>
  </w:style>
  <w:style w:type="character" w:customStyle="1" w:styleId="WW8Num23z6">
    <w:name w:val="WW8Num23z6"/>
    <w:rsid w:val="002E11F0"/>
  </w:style>
  <w:style w:type="character" w:customStyle="1" w:styleId="WW8Num23z7">
    <w:name w:val="WW8Num23z7"/>
    <w:rsid w:val="002E11F0"/>
  </w:style>
  <w:style w:type="character" w:customStyle="1" w:styleId="WW8Num23z8">
    <w:name w:val="WW8Num23z8"/>
    <w:rsid w:val="002E11F0"/>
  </w:style>
  <w:style w:type="character" w:customStyle="1" w:styleId="a8">
    <w:name w:val="Σύμβολο υποσημείωσης"/>
    <w:rsid w:val="002E11F0"/>
    <w:rPr>
      <w:vertAlign w:val="superscript"/>
    </w:rPr>
  </w:style>
  <w:style w:type="character" w:customStyle="1" w:styleId="DeltaViewInsertion">
    <w:name w:val="DeltaView Insertion"/>
    <w:rsid w:val="002E11F0"/>
    <w:rPr>
      <w:b/>
      <w:i/>
      <w:spacing w:val="0"/>
      <w:lang w:val="el-GR"/>
    </w:rPr>
  </w:style>
  <w:style w:type="character" w:customStyle="1" w:styleId="NormalBoldChar">
    <w:name w:val="NormalBold Char"/>
    <w:rsid w:val="002E11F0"/>
    <w:rPr>
      <w:rFonts w:ascii="Times New Roman" w:eastAsia="Times New Roman" w:hAnsi="Times New Roman" w:cs="Times New Roman"/>
      <w:b/>
      <w:sz w:val="24"/>
      <w:lang w:val="el-GR"/>
    </w:rPr>
  </w:style>
  <w:style w:type="character" w:customStyle="1" w:styleId="a9">
    <w:name w:val="Χαρακτήρες σημείωσης τέλους"/>
    <w:rsid w:val="002E11F0"/>
    <w:rPr>
      <w:vertAlign w:val="superscript"/>
    </w:rPr>
  </w:style>
  <w:style w:type="character" w:customStyle="1" w:styleId="WW-">
    <w:name w:val="WW-Χαρακτήρες σημείωσης τέλους"/>
    <w:rsid w:val="002E11F0"/>
  </w:style>
  <w:style w:type="character" w:styleId="aa">
    <w:name w:val="endnote reference"/>
    <w:rsid w:val="002E11F0"/>
    <w:rPr>
      <w:vertAlign w:val="superscript"/>
    </w:rPr>
  </w:style>
  <w:style w:type="paragraph" w:customStyle="1" w:styleId="ab">
    <w:name w:val="Επικεφαλίδα"/>
    <w:basedOn w:val="a"/>
    <w:next w:val="a0"/>
    <w:rsid w:val="002E11F0"/>
    <w:pPr>
      <w:keepNext/>
      <w:spacing w:before="240" w:after="120"/>
    </w:pPr>
    <w:rPr>
      <w:rFonts w:ascii="Arial" w:eastAsia="Microsoft YaHei" w:hAnsi="Arial" w:cs="Mangal"/>
      <w:sz w:val="28"/>
      <w:szCs w:val="28"/>
    </w:rPr>
  </w:style>
  <w:style w:type="paragraph" w:styleId="a0">
    <w:name w:val="Body Text"/>
    <w:basedOn w:val="a"/>
    <w:rsid w:val="002E11F0"/>
    <w:pPr>
      <w:spacing w:after="120"/>
    </w:pPr>
  </w:style>
  <w:style w:type="paragraph" w:styleId="ac">
    <w:name w:val="List"/>
    <w:basedOn w:val="a0"/>
    <w:rsid w:val="002E11F0"/>
    <w:rPr>
      <w:rFonts w:cs="Mangal"/>
    </w:rPr>
  </w:style>
  <w:style w:type="paragraph" w:styleId="ad">
    <w:name w:val="caption"/>
    <w:basedOn w:val="a"/>
    <w:qFormat/>
    <w:rsid w:val="002E11F0"/>
    <w:pPr>
      <w:suppressLineNumbers/>
      <w:spacing w:before="120" w:after="120"/>
    </w:pPr>
    <w:rPr>
      <w:rFonts w:cs="Mangal"/>
      <w:i/>
      <w:iCs/>
      <w:sz w:val="24"/>
      <w:szCs w:val="24"/>
    </w:rPr>
  </w:style>
  <w:style w:type="paragraph" w:customStyle="1" w:styleId="ae">
    <w:name w:val="Ευρετήριο"/>
    <w:basedOn w:val="a"/>
    <w:rsid w:val="002E11F0"/>
    <w:pPr>
      <w:suppressLineNumbers/>
    </w:pPr>
    <w:rPr>
      <w:rFonts w:cs="Mangal"/>
    </w:rPr>
  </w:style>
  <w:style w:type="paragraph" w:customStyle="1" w:styleId="40">
    <w:name w:val="Λεζάντα4"/>
    <w:basedOn w:val="a"/>
    <w:rsid w:val="002E11F0"/>
    <w:pPr>
      <w:suppressLineNumbers/>
      <w:spacing w:before="120" w:after="120"/>
    </w:pPr>
    <w:rPr>
      <w:rFonts w:cs="Mangal"/>
      <w:i/>
      <w:iCs/>
      <w:sz w:val="24"/>
      <w:szCs w:val="24"/>
    </w:rPr>
  </w:style>
  <w:style w:type="paragraph" w:customStyle="1" w:styleId="31">
    <w:name w:val="Λεζάντα3"/>
    <w:basedOn w:val="a"/>
    <w:rsid w:val="002E11F0"/>
    <w:pPr>
      <w:suppressLineNumbers/>
      <w:spacing w:before="120" w:after="120"/>
    </w:pPr>
    <w:rPr>
      <w:rFonts w:cs="Mangal"/>
      <w:i/>
      <w:iCs/>
      <w:sz w:val="24"/>
      <w:szCs w:val="24"/>
    </w:rPr>
  </w:style>
  <w:style w:type="paragraph" w:customStyle="1" w:styleId="21">
    <w:name w:val="Λεζάντα2"/>
    <w:basedOn w:val="a"/>
    <w:rsid w:val="002E11F0"/>
    <w:pPr>
      <w:suppressLineNumbers/>
      <w:spacing w:before="120" w:after="120"/>
    </w:pPr>
    <w:rPr>
      <w:rFonts w:cs="Mangal"/>
      <w:i/>
      <w:iCs/>
      <w:sz w:val="24"/>
      <w:szCs w:val="24"/>
    </w:rPr>
  </w:style>
  <w:style w:type="paragraph" w:customStyle="1" w:styleId="11">
    <w:name w:val="Λεζάντα1"/>
    <w:basedOn w:val="a"/>
    <w:rsid w:val="002E11F0"/>
    <w:pPr>
      <w:suppressLineNumbers/>
      <w:spacing w:before="120" w:after="120"/>
    </w:pPr>
    <w:rPr>
      <w:rFonts w:cs="Mangal"/>
      <w:i/>
      <w:iCs/>
      <w:sz w:val="24"/>
      <w:szCs w:val="24"/>
    </w:rPr>
  </w:style>
  <w:style w:type="paragraph" w:styleId="af">
    <w:name w:val="header"/>
    <w:basedOn w:val="a"/>
    <w:rsid w:val="002E11F0"/>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2E11F0"/>
    <w:pPr>
      <w:spacing w:after="0" w:line="100" w:lineRule="atLeast"/>
      <w:ind w:left="-568" w:right="-355" w:firstLine="284"/>
    </w:pPr>
    <w:rPr>
      <w:rFonts w:ascii="Arial" w:hAnsi="Arial" w:cs="Arial"/>
      <w:b/>
      <w:sz w:val="24"/>
      <w:szCs w:val="20"/>
    </w:rPr>
  </w:style>
  <w:style w:type="paragraph" w:customStyle="1" w:styleId="13">
    <w:name w:val="Χωρίς διάστιχο1"/>
    <w:rsid w:val="002E11F0"/>
    <w:pPr>
      <w:suppressAutoHyphens/>
    </w:pPr>
    <w:rPr>
      <w:rFonts w:ascii="Calibri" w:eastAsia="Arial" w:hAnsi="Calibri" w:cs="Calibri"/>
      <w:kern w:val="1"/>
      <w:sz w:val="22"/>
      <w:szCs w:val="22"/>
      <w:lang w:eastAsia="zh-CN"/>
    </w:rPr>
  </w:style>
  <w:style w:type="paragraph" w:customStyle="1" w:styleId="GRHelvA">
    <w:name w:val="GR Helv Aπλό"/>
    <w:basedOn w:val="a"/>
    <w:rsid w:val="002E11F0"/>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2E11F0"/>
    <w:pPr>
      <w:spacing w:after="0" w:line="100" w:lineRule="atLeast"/>
    </w:pPr>
    <w:rPr>
      <w:rFonts w:ascii="Tahoma" w:hAnsi="Tahoma" w:cs="Tahoma"/>
      <w:sz w:val="16"/>
      <w:szCs w:val="16"/>
    </w:rPr>
  </w:style>
  <w:style w:type="paragraph" w:customStyle="1" w:styleId="15">
    <w:name w:val="Παράγραφος λίστας1"/>
    <w:basedOn w:val="a"/>
    <w:rsid w:val="002E11F0"/>
    <w:pPr>
      <w:spacing w:after="0"/>
      <w:ind w:left="720" w:firstLine="0"/>
      <w:jc w:val="left"/>
    </w:pPr>
    <w:rPr>
      <w:rFonts w:eastAsia="Calibri"/>
    </w:rPr>
  </w:style>
  <w:style w:type="paragraph" w:styleId="af0">
    <w:name w:val="footer"/>
    <w:basedOn w:val="a"/>
    <w:rsid w:val="002E11F0"/>
    <w:pPr>
      <w:suppressLineNumbers/>
      <w:tabs>
        <w:tab w:val="center" w:pos="4153"/>
        <w:tab w:val="right" w:pos="8306"/>
      </w:tabs>
      <w:spacing w:after="0" w:line="100" w:lineRule="atLeast"/>
    </w:pPr>
    <w:rPr>
      <w:sz w:val="16"/>
    </w:rPr>
  </w:style>
  <w:style w:type="paragraph" w:customStyle="1" w:styleId="Web1">
    <w:name w:val="Κανονικό (Web)1"/>
    <w:basedOn w:val="a"/>
    <w:rsid w:val="002E11F0"/>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2E11F0"/>
    <w:pPr>
      <w:suppressLineNumbers/>
    </w:pPr>
  </w:style>
  <w:style w:type="paragraph" w:customStyle="1" w:styleId="af2">
    <w:name w:val="Επικεφαλίδα πίνακα"/>
    <w:basedOn w:val="af1"/>
    <w:rsid w:val="002E11F0"/>
    <w:pPr>
      <w:jc w:val="center"/>
    </w:pPr>
    <w:rPr>
      <w:b/>
      <w:bCs/>
    </w:rPr>
  </w:style>
  <w:style w:type="paragraph" w:styleId="af3">
    <w:name w:val="footnote text"/>
    <w:basedOn w:val="a"/>
    <w:rsid w:val="002E11F0"/>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2E11F0"/>
    <w:pPr>
      <w:widowControl w:val="0"/>
      <w:suppressAutoHyphens/>
    </w:pPr>
    <w:rPr>
      <w:rFonts w:eastAsia="SimSun" w:cs="Mangal"/>
      <w:sz w:val="24"/>
      <w:szCs w:val="24"/>
      <w:lang w:eastAsia="zh-CN" w:bidi="hi-IN"/>
    </w:rPr>
  </w:style>
  <w:style w:type="paragraph" w:customStyle="1" w:styleId="af4">
    <w:name w:val="Παραθέσεις"/>
    <w:basedOn w:val="a"/>
    <w:rsid w:val="002E11F0"/>
  </w:style>
  <w:style w:type="paragraph" w:styleId="af5">
    <w:name w:val="Title"/>
    <w:basedOn w:val="ab"/>
    <w:next w:val="a0"/>
    <w:qFormat/>
    <w:rsid w:val="002E11F0"/>
  </w:style>
  <w:style w:type="paragraph" w:styleId="af6">
    <w:name w:val="Subtitle"/>
    <w:basedOn w:val="ab"/>
    <w:next w:val="a0"/>
    <w:qFormat/>
    <w:rsid w:val="002E11F0"/>
  </w:style>
  <w:style w:type="paragraph" w:customStyle="1" w:styleId="af7">
    <w:name w:val="Προμορφοποιημένο κείμενο"/>
    <w:basedOn w:val="a"/>
    <w:rsid w:val="002E11F0"/>
  </w:style>
  <w:style w:type="paragraph" w:customStyle="1" w:styleId="af8">
    <w:name w:val="Οριζόντια γραμμή"/>
    <w:basedOn w:val="a"/>
    <w:next w:val="a0"/>
    <w:rsid w:val="002E11F0"/>
  </w:style>
  <w:style w:type="paragraph" w:customStyle="1" w:styleId="Pagedecouverture">
    <w:name w:val="Page de couverture"/>
    <w:basedOn w:val="a"/>
    <w:next w:val="a"/>
    <w:rsid w:val="002E11F0"/>
    <w:pPr>
      <w:spacing w:after="0"/>
    </w:pPr>
  </w:style>
  <w:style w:type="paragraph" w:customStyle="1" w:styleId="PartTitle">
    <w:name w:val="PartTitle"/>
    <w:basedOn w:val="a"/>
    <w:next w:val="ChapterTitle"/>
    <w:rsid w:val="002E11F0"/>
    <w:pPr>
      <w:keepNext/>
      <w:pageBreakBefore/>
      <w:spacing w:before="120" w:after="360"/>
      <w:jc w:val="center"/>
    </w:pPr>
    <w:rPr>
      <w:b/>
      <w:sz w:val="36"/>
    </w:rPr>
  </w:style>
  <w:style w:type="paragraph" w:customStyle="1" w:styleId="ChapterTitle">
    <w:name w:val="ChapterTitle"/>
    <w:basedOn w:val="a"/>
    <w:next w:val="a"/>
    <w:rsid w:val="002E11F0"/>
    <w:pPr>
      <w:keepNext/>
      <w:spacing w:before="120" w:after="360"/>
      <w:ind w:firstLine="0"/>
      <w:jc w:val="center"/>
    </w:pPr>
    <w:rPr>
      <w:b/>
    </w:rPr>
  </w:style>
  <w:style w:type="paragraph" w:customStyle="1" w:styleId="Titrearticle">
    <w:name w:val="Titre article"/>
    <w:basedOn w:val="a"/>
    <w:next w:val="a"/>
    <w:rsid w:val="002E11F0"/>
    <w:pPr>
      <w:keepNext/>
      <w:spacing w:before="360" w:after="120"/>
      <w:jc w:val="center"/>
    </w:pPr>
    <w:rPr>
      <w:i/>
    </w:rPr>
  </w:style>
  <w:style w:type="paragraph" w:customStyle="1" w:styleId="Point0">
    <w:name w:val="Point 0"/>
    <w:basedOn w:val="a"/>
    <w:rsid w:val="002E11F0"/>
    <w:pPr>
      <w:ind w:left="850" w:hanging="850"/>
    </w:pPr>
  </w:style>
  <w:style w:type="paragraph" w:customStyle="1" w:styleId="Tiret0">
    <w:name w:val="Tiret 0"/>
    <w:basedOn w:val="Point0"/>
    <w:rsid w:val="002E11F0"/>
    <w:pPr>
      <w:numPr>
        <w:numId w:val="5"/>
      </w:numPr>
    </w:pPr>
  </w:style>
  <w:style w:type="paragraph" w:customStyle="1" w:styleId="Point1">
    <w:name w:val="Point 1"/>
    <w:basedOn w:val="a"/>
    <w:rsid w:val="002E11F0"/>
    <w:pPr>
      <w:ind w:left="1417" w:hanging="567"/>
    </w:pPr>
  </w:style>
  <w:style w:type="paragraph" w:customStyle="1" w:styleId="Tiret1">
    <w:name w:val="Tiret 1"/>
    <w:basedOn w:val="Point1"/>
    <w:rsid w:val="002E11F0"/>
    <w:pPr>
      <w:numPr>
        <w:numId w:val="6"/>
      </w:numPr>
    </w:pPr>
  </w:style>
  <w:style w:type="paragraph" w:customStyle="1" w:styleId="SectionTitle">
    <w:name w:val="SectionTitle"/>
    <w:basedOn w:val="a"/>
    <w:next w:val="1"/>
    <w:rsid w:val="002E11F0"/>
    <w:pPr>
      <w:keepNext/>
      <w:spacing w:before="120" w:after="360"/>
      <w:jc w:val="center"/>
    </w:pPr>
    <w:rPr>
      <w:b/>
      <w:smallCaps/>
      <w:sz w:val="28"/>
    </w:rPr>
  </w:style>
  <w:style w:type="paragraph" w:customStyle="1" w:styleId="Text1">
    <w:name w:val="Text 1"/>
    <w:basedOn w:val="a"/>
    <w:rsid w:val="002E11F0"/>
    <w:pPr>
      <w:ind w:left="850" w:firstLine="0"/>
    </w:pPr>
  </w:style>
  <w:style w:type="paragraph" w:customStyle="1" w:styleId="NumPar1">
    <w:name w:val="NumPar 1"/>
    <w:basedOn w:val="a"/>
    <w:next w:val="Text1"/>
    <w:rsid w:val="002E11F0"/>
    <w:pPr>
      <w:numPr>
        <w:numId w:val="7"/>
      </w:numPr>
    </w:pPr>
  </w:style>
  <w:style w:type="paragraph" w:customStyle="1" w:styleId="NormalLeft">
    <w:name w:val="Normal Left"/>
    <w:basedOn w:val="a"/>
    <w:rsid w:val="002E11F0"/>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afa">
    <w:name w:val="Balloon Text"/>
    <w:basedOn w:val="a"/>
    <w:link w:val="Char10"/>
    <w:uiPriority w:val="99"/>
    <w:semiHidden/>
    <w:unhideWhenUsed/>
    <w:rsid w:val="00737672"/>
    <w:pPr>
      <w:spacing w:after="0" w:line="240" w:lineRule="auto"/>
    </w:pPr>
    <w:rPr>
      <w:rFonts w:ascii="Tahoma" w:hAnsi="Tahoma" w:cs="Tahoma"/>
      <w:sz w:val="16"/>
      <w:szCs w:val="16"/>
    </w:rPr>
  </w:style>
  <w:style w:type="character" w:customStyle="1" w:styleId="Char10">
    <w:name w:val="Κείμενο πλαισίου Char1"/>
    <w:basedOn w:val="a1"/>
    <w:link w:val="afa"/>
    <w:uiPriority w:val="99"/>
    <w:semiHidden/>
    <w:rsid w:val="00737672"/>
    <w:rPr>
      <w:rFonts w:ascii="Tahoma" w:hAnsi="Tahoma" w:cs="Tahoma"/>
      <w:kern w:val="1"/>
      <w:sz w:val="16"/>
      <w:szCs w:val="16"/>
      <w:lang w:eastAsia="zh-CN"/>
    </w:rPr>
  </w:style>
  <w:style w:type="paragraph" w:customStyle="1" w:styleId="Normalgr">
    <w:name w:val="Normalgr"/>
    <w:rsid w:val="00875086"/>
    <w:pPr>
      <w:tabs>
        <w:tab w:val="left" w:pos="1021"/>
        <w:tab w:val="left" w:pos="1588"/>
      </w:tabs>
      <w:suppressAutoHyphens/>
      <w:jc w:val="both"/>
    </w:pPr>
    <w:rPr>
      <w:rFonts w:ascii="Arial" w:hAnsi="Arial" w:cs="Arial"/>
      <w:spacing w:val="15"/>
      <w:lang w:val="en-GB" w:eastAsia="zh-CN"/>
    </w:rPr>
  </w:style>
</w:styles>
</file>

<file path=word/webSettings.xml><?xml version="1.0" encoding="utf-8"?>
<w:webSettings xmlns:r="http://schemas.openxmlformats.org/officeDocument/2006/relationships" xmlns:w="http://schemas.openxmlformats.org/wordprocessingml/2006/main">
  <w:divs>
    <w:div w:id="350228723">
      <w:bodyDiv w:val="1"/>
      <w:marLeft w:val="0"/>
      <w:marRight w:val="0"/>
      <w:marTop w:val="0"/>
      <w:marBottom w:val="0"/>
      <w:divBdr>
        <w:top w:val="none" w:sz="0" w:space="0" w:color="auto"/>
        <w:left w:val="none" w:sz="0" w:space="0" w:color="auto"/>
        <w:bottom w:val="none" w:sz="0" w:space="0" w:color="auto"/>
        <w:right w:val="none" w:sz="0" w:space="0" w:color="auto"/>
      </w:divBdr>
    </w:div>
    <w:div w:id="175423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4690</Words>
  <Characters>26877</Characters>
  <Application>Microsoft Office Word</Application>
  <DocSecurity>0</DocSecurity>
  <Lines>527</Lines>
  <Paragraphs>260</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31307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gnikou</cp:lastModifiedBy>
  <cp:revision>3</cp:revision>
  <cp:lastPrinted>2019-10-03T07:13:00Z</cp:lastPrinted>
  <dcterms:created xsi:type="dcterms:W3CDTF">2019-11-20T07:07:00Z</dcterms:created>
  <dcterms:modified xsi:type="dcterms:W3CDTF">2020-01-13T11:06:00Z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